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4A656E26" w:rsidR="00733A11" w:rsidRPr="00970336"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970336">
        <w:rPr>
          <w:rFonts w:asciiTheme="minorHAnsi" w:hAnsiTheme="minorHAnsi" w:cstheme="minorHAnsi"/>
          <w:b/>
          <w:bCs/>
        </w:rPr>
        <w:t xml:space="preserve">EDITAL Nº </w:t>
      </w:r>
      <w:r w:rsidR="005374B5" w:rsidRPr="00970336">
        <w:rPr>
          <w:rFonts w:asciiTheme="minorHAnsi" w:hAnsiTheme="minorHAnsi" w:cstheme="minorHAnsi"/>
          <w:b/>
        </w:rPr>
        <w:t>1499</w:t>
      </w:r>
      <w:r w:rsidR="00DB64CE" w:rsidRPr="00970336">
        <w:rPr>
          <w:rFonts w:asciiTheme="minorHAnsi" w:hAnsiTheme="minorHAnsi" w:cstheme="minorHAnsi"/>
          <w:b/>
        </w:rPr>
        <w:t>/</w:t>
      </w:r>
      <w:r w:rsidR="00170C9D" w:rsidRPr="00970336">
        <w:rPr>
          <w:rFonts w:asciiTheme="minorHAnsi" w:hAnsiTheme="minorHAnsi" w:cstheme="minorHAnsi"/>
          <w:b/>
        </w:rPr>
        <w:t>202</w:t>
      </w:r>
      <w:r w:rsidR="003618FC" w:rsidRPr="00970336">
        <w:rPr>
          <w:rFonts w:asciiTheme="minorHAnsi" w:hAnsiTheme="minorHAnsi" w:cstheme="minorHAnsi"/>
          <w:b/>
        </w:rPr>
        <w:t>5</w:t>
      </w:r>
    </w:p>
    <w:p w14:paraId="0F1DE896" w14:textId="77777777" w:rsidR="00972B5B" w:rsidRPr="00970336" w:rsidRDefault="00972B5B">
      <w:pPr>
        <w:jc w:val="center"/>
        <w:rPr>
          <w:rFonts w:ascii="Calibri" w:hAnsi="Calibri" w:cs="Calibri"/>
          <w:b/>
          <w:bCs/>
        </w:rPr>
      </w:pPr>
    </w:p>
    <w:p w14:paraId="7DDCAE09" w14:textId="440EB7F7" w:rsidR="00FE4B45" w:rsidRPr="00937F04" w:rsidRDefault="00733A11" w:rsidP="00FE4B45">
      <w:pPr>
        <w:tabs>
          <w:tab w:val="left" w:pos="2552"/>
        </w:tabs>
        <w:jc w:val="both"/>
        <w:rPr>
          <w:rFonts w:ascii="Calibri" w:hAnsi="Calibri" w:cs="Calibri"/>
        </w:rPr>
      </w:pPr>
      <w:r w:rsidRPr="00970336">
        <w:rPr>
          <w:rFonts w:ascii="Calibri" w:hAnsi="Calibri" w:cs="Calibri"/>
        </w:rPr>
        <w:t xml:space="preserve">A </w:t>
      </w:r>
      <w:r w:rsidR="00936C00" w:rsidRPr="00970336">
        <w:rPr>
          <w:rFonts w:ascii="Calibri" w:hAnsi="Calibri" w:cs="Calibri"/>
          <w:b/>
        </w:rPr>
        <w:t>FUNDAÇÃO UNIVERSIDADE DO ESTADO</w:t>
      </w:r>
      <w:r w:rsidR="003C57D8" w:rsidRPr="00970336">
        <w:rPr>
          <w:rFonts w:ascii="Calibri" w:hAnsi="Calibri" w:cs="Calibri"/>
          <w:b/>
        </w:rPr>
        <w:t xml:space="preserve"> </w:t>
      </w:r>
      <w:r w:rsidR="00936C00" w:rsidRPr="00970336">
        <w:rPr>
          <w:rFonts w:ascii="Calibri" w:hAnsi="Calibri" w:cs="Calibri"/>
          <w:b/>
        </w:rPr>
        <w:t>DE SANTA CATARINA</w:t>
      </w:r>
      <w:r w:rsidR="00936C00" w:rsidRPr="00970336">
        <w:rPr>
          <w:rFonts w:ascii="Calibri" w:hAnsi="Calibri" w:cs="Calibri"/>
        </w:rPr>
        <w:t xml:space="preserve">, </w:t>
      </w:r>
      <w:r w:rsidR="00AB23E9" w:rsidRPr="00970336">
        <w:rPr>
          <w:rFonts w:ascii="Calibri" w:hAnsi="Calibri" w:cs="Calibri"/>
        </w:rPr>
        <w:t xml:space="preserve">com sede na Av. Madre </w:t>
      </w:r>
      <w:proofErr w:type="spellStart"/>
      <w:r w:rsidR="00AB23E9" w:rsidRPr="00970336">
        <w:rPr>
          <w:rFonts w:ascii="Calibri" w:hAnsi="Calibri" w:cs="Calibri"/>
        </w:rPr>
        <w:t>Benvenuta</w:t>
      </w:r>
      <w:proofErr w:type="spellEnd"/>
      <w:r w:rsidR="00AB23E9" w:rsidRPr="00970336">
        <w:rPr>
          <w:rFonts w:ascii="Calibri" w:hAnsi="Calibri" w:cs="Calibri"/>
        </w:rPr>
        <w:t>, nº 2007, Itacorubi, Florianópolis/SC, inscrita</w:t>
      </w:r>
      <w:r w:rsidR="00AB23E9" w:rsidRPr="00970336">
        <w:t xml:space="preserve"> </w:t>
      </w:r>
      <w:r w:rsidR="00AB23E9" w:rsidRPr="00970336">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5374B5" w:rsidRPr="00970336">
            <w:rPr>
              <w:rFonts w:asciiTheme="minorHAnsi" w:hAnsiTheme="minorHAnsi" w:cstheme="minorHAnsi"/>
            </w:rPr>
            <w:t>da Coordenadoria de Licitações e Compras da Reitoria</w:t>
          </w:r>
        </w:sdtContent>
      </w:sdt>
      <w:r w:rsidR="00AB23E9" w:rsidRPr="00970336">
        <w:rPr>
          <w:rFonts w:ascii="Calibri" w:hAnsi="Calibri" w:cs="Calibri"/>
        </w:rPr>
        <w:t xml:space="preserve">, </w:t>
      </w:r>
      <w:r w:rsidRPr="00970336">
        <w:rPr>
          <w:rFonts w:ascii="Calibri" w:hAnsi="Calibri" w:cs="Calibri"/>
        </w:rPr>
        <w:t xml:space="preserve">torna público que fará realizar licitação na modalidade </w:t>
      </w:r>
      <w:r w:rsidR="00AB23E9" w:rsidRPr="00970336">
        <w:rPr>
          <w:rFonts w:ascii="Calibri" w:hAnsi="Calibri" w:cs="Calibri"/>
        </w:rPr>
        <w:t>P</w:t>
      </w:r>
      <w:r w:rsidRPr="00970336">
        <w:rPr>
          <w:rFonts w:ascii="Calibri" w:hAnsi="Calibri" w:cs="Calibri"/>
        </w:rPr>
        <w:t xml:space="preserve">regão </w:t>
      </w:r>
      <w:r w:rsidR="00AB23E9" w:rsidRPr="00970336">
        <w:rPr>
          <w:rFonts w:ascii="Calibri" w:hAnsi="Calibri" w:cs="Calibri"/>
        </w:rPr>
        <w:t>E</w:t>
      </w:r>
      <w:r w:rsidRPr="00970336">
        <w:rPr>
          <w:rFonts w:ascii="Calibri" w:hAnsi="Calibri" w:cs="Calibri"/>
        </w:rPr>
        <w:t>letrônico</w:t>
      </w:r>
      <w:r w:rsidR="00CB6577" w:rsidRPr="00970336">
        <w:rPr>
          <w:rFonts w:ascii="Calibri" w:hAnsi="Calibri" w:cs="Calibri"/>
        </w:rPr>
        <w:t xml:space="preserve"> com o modo de disputa</w:t>
      </w:r>
      <w:r w:rsidR="00CB6577" w:rsidRPr="00970336">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5374B5" w:rsidRPr="00970336">
            <w:rPr>
              <w:rFonts w:asciiTheme="minorHAnsi" w:hAnsiTheme="minorHAnsi" w:cstheme="minorHAnsi"/>
            </w:rPr>
            <w:t>Aberto</w:t>
          </w:r>
        </w:sdtContent>
      </w:sdt>
      <w:r w:rsidR="00CB6577" w:rsidRPr="00970336">
        <w:rPr>
          <w:rFonts w:ascii="Calibri" w:hAnsi="Calibri" w:cs="Calibri"/>
        </w:rPr>
        <w:t xml:space="preserve"> e </w:t>
      </w:r>
      <w:r w:rsidR="007D78C9" w:rsidRPr="00970336">
        <w:rPr>
          <w:rFonts w:ascii="Calibri" w:hAnsi="Calibri" w:cs="Calibri"/>
        </w:rPr>
        <w:t xml:space="preserve">com critério de julgamento de </w:t>
      </w:r>
      <w:r w:rsidR="007D78C9" w:rsidRPr="00970336">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5374B5" w:rsidRPr="00970336">
            <w:rPr>
              <w:rFonts w:asciiTheme="minorHAnsi" w:hAnsiTheme="minorHAnsi" w:cstheme="minorHAnsi"/>
            </w:rPr>
            <w:t>por lote</w:t>
          </w:r>
        </w:sdtContent>
      </w:sdt>
      <w:r w:rsidR="007D78C9" w:rsidRPr="00970336">
        <w:rPr>
          <w:rFonts w:asciiTheme="minorHAnsi" w:hAnsiTheme="minorHAnsi" w:cstheme="minorHAnsi"/>
        </w:rPr>
        <w:t xml:space="preserve">, </w:t>
      </w:r>
      <w:r w:rsidR="00661F91" w:rsidRPr="00970336">
        <w:rPr>
          <w:rFonts w:asciiTheme="minorHAnsi" w:hAnsiTheme="minorHAnsi" w:cstheme="minorHAnsi"/>
        </w:rPr>
        <w:t>para</w:t>
      </w:r>
      <w:r w:rsidR="00661F91" w:rsidRPr="00970336">
        <w:rPr>
          <w:rFonts w:ascii="Calibri" w:hAnsi="Calibri" w:cs="Calibri"/>
        </w:rPr>
        <w:t xml:space="preserve"> selecionar proposta objetivando o </w:t>
      </w:r>
      <w:r w:rsidR="00661F91" w:rsidRPr="00970336">
        <w:rPr>
          <w:rFonts w:ascii="Calibri" w:hAnsi="Calibri" w:cs="Calibri"/>
          <w:b/>
          <w:bCs/>
        </w:rPr>
        <w:t>REGISTRO DE PREÇOS</w:t>
      </w:r>
      <w:r w:rsidRPr="00970336">
        <w:rPr>
          <w:rFonts w:ascii="Calibri" w:hAnsi="Calibri" w:cs="Calibri"/>
        </w:rPr>
        <w:t xml:space="preserve">, </w:t>
      </w:r>
      <w:r w:rsidR="00022519" w:rsidRPr="00970336">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4F17204C" w:rsidR="006F0DFF" w:rsidRPr="00937F04" w:rsidRDefault="006F0DFF" w:rsidP="006F0DFF">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5374B5" w:rsidRPr="005374B5">
        <w:rPr>
          <w:rFonts w:ascii="Calibri" w:hAnsi="Calibri" w:cs="Calibri"/>
          <w:b/>
        </w:rPr>
        <w:t>AQUISIÇÃO DE EQUIPAMENTOS E MATERIAIS PARA A CLÍNICA DE FISIOTERAPIA DO CEFID</w:t>
      </w:r>
      <w:r w:rsidR="005374B5">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Pr>
          <w:rFonts w:ascii="Calibri" w:hAnsi="Calibri" w:cs="Calibri"/>
          <w:b/>
          <w:bCs/>
        </w:rPr>
        <w:t>I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0E042269" w14:textId="2B0FC351" w:rsidR="006F0DFF" w:rsidRPr="00970336" w:rsidRDefault="006F0DFF" w:rsidP="006F0DFF">
      <w:pPr>
        <w:jc w:val="center"/>
        <w:rPr>
          <w:rFonts w:ascii="Calibri" w:hAnsi="Calibri"/>
          <w:b/>
        </w:rPr>
      </w:pPr>
      <w:r w:rsidRPr="00970336">
        <w:rPr>
          <w:rFonts w:ascii="Calibri" w:hAnsi="Calibri"/>
          <w:b/>
        </w:rPr>
        <w:t xml:space="preserve">LOTES DO PROCESSO SÃO EXCLUSIVOS PARA MICROEMPRESAS E EMPRESAS DE PEQUENO PORTE. </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12DA4263" w:rsidR="00733A11" w:rsidRPr="00F743DA" w:rsidRDefault="00733A11">
      <w:pPr>
        <w:pStyle w:val="Contedodoquadro"/>
        <w:rPr>
          <w:rFonts w:asciiTheme="minorHAnsi" w:hAnsiTheme="minorHAnsi" w:cstheme="minorHAnsi"/>
          <w:szCs w:val="24"/>
        </w:rPr>
      </w:pPr>
      <w:r w:rsidRPr="00970336">
        <w:rPr>
          <w:rFonts w:asciiTheme="minorHAnsi" w:hAnsiTheme="minorHAnsi" w:cstheme="minorHAnsi"/>
          <w:b/>
          <w:bCs/>
        </w:rPr>
        <w:t>e-mail:</w:t>
      </w:r>
      <w:r w:rsidRPr="00970336">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5374B5" w:rsidRPr="00970336">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56DE2F61" w:rsidR="000812A5" w:rsidRPr="000812A5" w:rsidRDefault="000812A5" w:rsidP="000812A5">
      <w:pPr>
        <w:rPr>
          <w:b/>
          <w:bCs/>
        </w:rPr>
      </w:pPr>
      <w:r w:rsidRPr="00F503DC">
        <w:rPr>
          <w:rFonts w:asciiTheme="minorHAnsi" w:hAnsiTheme="minorHAnsi" w:cstheme="minorHAnsi"/>
          <w:b/>
          <w:bCs/>
          <w:highlight w:val="yellow"/>
        </w:rPr>
        <w:t xml:space="preserve">c) </w:t>
      </w:r>
      <w:r w:rsidRPr="00F503DC">
        <w:rPr>
          <w:rFonts w:asciiTheme="minorHAnsi" w:hAnsiTheme="minorHAnsi" w:cstheme="minorHAnsi"/>
          <w:highlight w:val="yellow"/>
        </w:rPr>
        <w:t>Propostas</w:t>
      </w:r>
      <w:r w:rsidRPr="00F503DC">
        <w:rPr>
          <w:rFonts w:asciiTheme="minorHAnsi" w:hAnsiTheme="minorHAnsi" w:cstheme="minorHAnsi"/>
          <w:b/>
          <w:bCs/>
          <w:highlight w:val="yellow"/>
        </w:rPr>
        <w:t xml:space="preserve"> cadastradas no sistema com valores superestimados tipo por exemplo (R$ 9.999.999.999.999,00) serão desclassificadas pelo Pregoeiro/Agente de Contratação no momento da abertura das propostas para análise, </w:t>
      </w:r>
      <w:r w:rsidRPr="00F503DC">
        <w:rPr>
          <w:rFonts w:asciiTheme="minorHAnsi" w:hAnsiTheme="minorHAnsi" w:cstheme="minorHAnsi"/>
          <w:highlight w:val="yellow"/>
        </w:rPr>
        <w:t>pelo motivo que propostas cadastradas com esses valores impedem o envio do Processo Licitatório ao Tribunal de Contas de Santa Catarina – TCE SC</w:t>
      </w:r>
      <w:r w:rsidRPr="000812A5">
        <w:t>.</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w:t>
      </w:r>
      <w:r w:rsidR="009F4742" w:rsidRPr="009F4742">
        <w:rPr>
          <w:rFonts w:ascii="Calibri" w:hAnsi="Calibri" w:cs="Calibri"/>
        </w:rPr>
        <w:lastRenderedPageBreak/>
        <w:t xml:space="preserve">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4" w:name="_Hlk190173300"/>
      <w:bookmarkStart w:id="5" w:name="_Hlk66878051"/>
      <w:r w:rsidRPr="00344B7E">
        <w:rPr>
          <w:rFonts w:ascii="Calibri" w:hAnsi="Calibri" w:cs="Calibri"/>
          <w:b/>
          <w:bCs/>
        </w:rPr>
        <w:t>7.6.1 –</w:t>
      </w:r>
      <w:r>
        <w:rPr>
          <w:rFonts w:ascii="Calibri" w:hAnsi="Calibri" w:cs="Calibri"/>
        </w:rPr>
        <w:t xml:space="preserve"> </w:t>
      </w:r>
      <w:bookmarkStart w:id="6"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Este percentual é referente ao lance anterior do próprio licitante.</w:t>
      </w:r>
    </w:p>
    <w:p w14:paraId="7A933E1E" w14:textId="51F7357C" w:rsidR="00FE4B45" w:rsidRPr="00C43B5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xml:space="preserve">, para </w:t>
      </w:r>
      <w:r w:rsidRPr="00C43B55">
        <w:rPr>
          <w:rFonts w:ascii="Calibri" w:hAnsi="Calibri" w:cs="Calibri"/>
        </w:rPr>
        <w:t>valores em reais.</w:t>
      </w:r>
    </w:p>
    <w:bookmarkEnd w:id="6"/>
    <w:bookmarkEnd w:id="4"/>
    <w:p w14:paraId="797FDA52" w14:textId="5D7F42BB" w:rsidR="00AC1E88" w:rsidRPr="003C1D1C" w:rsidRDefault="003C1D1C" w:rsidP="00740E2A">
      <w:pPr>
        <w:tabs>
          <w:tab w:val="left" w:pos="2552"/>
        </w:tabs>
        <w:ind w:firstLine="142"/>
        <w:jc w:val="both"/>
        <w:rPr>
          <w:rFonts w:asciiTheme="minorHAnsi" w:hAnsiTheme="minorHAnsi" w:cstheme="minorHAnsi"/>
          <w:b/>
          <w:bCs/>
          <w:u w:val="single"/>
        </w:rPr>
      </w:pPr>
      <w:r w:rsidRPr="00C43B55">
        <w:rPr>
          <w:rFonts w:ascii="Calibri" w:hAnsi="Calibri" w:cs="Calibri"/>
          <w:b/>
          <w:bCs/>
          <w:u w:val="single"/>
        </w:rPr>
        <w:t>7.6.2 - O modo de disputa deste Pregão é o</w:t>
      </w:r>
      <w:r w:rsidRPr="00C43B55">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740E2A" w:rsidRPr="00C43B55">
            <w:rPr>
              <w:rFonts w:asciiTheme="minorHAnsi" w:hAnsiTheme="minorHAnsi" w:cstheme="minorHAnsi"/>
              <w:b/>
              <w:bCs/>
              <w:u w:val="single"/>
            </w:rPr>
            <w:t>Aberto</w:t>
          </w:r>
        </w:sdtContent>
      </w:sdt>
    </w:p>
    <w:bookmarkEnd w:id="5"/>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E0E15A6" w14:textId="23859297" w:rsidR="006F0DFF" w:rsidRDefault="003C1D1C" w:rsidP="00740E2A">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w:t>
      </w:r>
      <w:r w:rsidRPr="00E83BA1">
        <w:rPr>
          <w:rFonts w:ascii="Calibri" w:hAnsi="Calibri" w:cs="Calibri"/>
        </w:rPr>
        <w:lastRenderedPageBreak/>
        <w:t>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481DCC">
        <w:rPr>
          <w:rFonts w:ascii="Calibri" w:hAnsi="Calibri" w:cs="Calibri"/>
          <w:b/>
          <w:bCs/>
        </w:rPr>
        <w:t>8.</w:t>
      </w:r>
      <w:r w:rsidR="00CA748C">
        <w:rPr>
          <w:rFonts w:ascii="Calibri" w:hAnsi="Calibri" w:cs="Calibri"/>
          <w:b/>
          <w:bCs/>
        </w:rPr>
        <w:t>8</w:t>
      </w:r>
      <w:r w:rsidRPr="00481DCC">
        <w:rPr>
          <w:rFonts w:ascii="Calibri" w:hAnsi="Calibri" w:cs="Calibri"/>
          <w:b/>
          <w:bCs/>
        </w:rPr>
        <w:t xml:space="preserve"> – QUALIFICAÇÃO TÉCNICA</w:t>
      </w:r>
    </w:p>
    <w:p w14:paraId="1B0757AB" w14:textId="6C335464" w:rsidR="00EF424C" w:rsidRDefault="00EF424C" w:rsidP="00EF424C">
      <w:pPr>
        <w:pStyle w:val="Corpodetexto"/>
        <w:widowControl w:val="0"/>
        <w:suppressAutoHyphens w:val="0"/>
        <w:spacing w:before="56"/>
        <w:ind w:firstLine="142"/>
        <w:rPr>
          <w:rFonts w:ascii="Calibri" w:hAnsi="Calibri" w:cs="Calibri"/>
          <w:b/>
          <w:bCs/>
        </w:rPr>
      </w:pPr>
      <w:r w:rsidRPr="00561138">
        <w:rPr>
          <w:rFonts w:ascii="Calibri" w:hAnsi="Calibri" w:cs="Calibri"/>
          <w:b/>
          <w:bCs/>
          <w:highlight w:val="yellow"/>
        </w:rPr>
        <w:t>8.</w:t>
      </w:r>
      <w:r w:rsidR="00CA748C">
        <w:rPr>
          <w:rFonts w:ascii="Calibri" w:hAnsi="Calibri" w:cs="Calibri"/>
          <w:b/>
          <w:bCs/>
          <w:highlight w:val="yellow"/>
        </w:rPr>
        <w:t>8</w:t>
      </w:r>
      <w:r w:rsidRPr="00561138">
        <w:rPr>
          <w:rFonts w:ascii="Calibri" w:hAnsi="Calibri" w:cs="Calibri"/>
          <w:b/>
          <w:bCs/>
          <w:highlight w:val="yellow"/>
        </w:rPr>
        <w:t xml:space="preserve">.1 - </w:t>
      </w:r>
      <w:r w:rsidRPr="00561138">
        <w:rPr>
          <w:rFonts w:asciiTheme="minorHAnsi" w:hAnsiTheme="minorHAnsi" w:cstheme="minorHAnsi"/>
          <w:bCs/>
          <w:highlight w:val="yellow"/>
        </w:rPr>
        <w:t>Independente do cadastro junto ao CCF deverão ser apresentados, sob pena de inabilitação do licitante:</w:t>
      </w:r>
    </w:p>
    <w:p w14:paraId="23E0724A" w14:textId="35F4A8D6" w:rsidR="001112EA" w:rsidRPr="001112EA" w:rsidRDefault="00EF424C"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rPr>
      </w:pPr>
      <w:r w:rsidRPr="003E6DD8">
        <w:rPr>
          <w:rFonts w:ascii="Calibri" w:hAnsi="Calibri" w:cs="Calibri"/>
          <w:b/>
          <w:bCs/>
          <w:szCs w:val="24"/>
          <w:highlight w:val="yellow"/>
        </w:rPr>
        <w:t>8.</w:t>
      </w:r>
      <w:r w:rsidR="00CA748C">
        <w:rPr>
          <w:rFonts w:ascii="Calibri" w:hAnsi="Calibri" w:cs="Calibri"/>
          <w:b/>
          <w:bCs/>
          <w:szCs w:val="24"/>
          <w:highlight w:val="yellow"/>
        </w:rPr>
        <w:t>8</w:t>
      </w:r>
      <w:r w:rsidRPr="003E6DD8">
        <w:rPr>
          <w:rFonts w:ascii="Calibri" w:hAnsi="Calibri" w:cs="Calibri"/>
          <w:b/>
          <w:bCs/>
          <w:szCs w:val="24"/>
          <w:highlight w:val="yellow"/>
        </w:rPr>
        <w:t xml:space="preserve">.2 – </w:t>
      </w:r>
      <w:r w:rsidR="00087E7D" w:rsidRPr="00087E7D">
        <w:rPr>
          <w:rFonts w:ascii="Calibri" w:hAnsi="Calibri" w:cs="Calibri"/>
          <w:szCs w:val="24"/>
          <w:highlight w:val="yellow"/>
        </w:rPr>
        <w:t>Será solicitado a empresa melhor classificada após a fase de lances que apresente o catálogo, ou prospecto, ou documento equivalente, contendo imagem e desenho técnico do produto, o nome da linha e código/nome do modelo e marca conforme apresentado na proposta sob pena de desclassificação do licitante, com a identificação precisa e inequívoca do bem que se pretende fornecer. Será aceito o site oficial do fabricante ou página da internet da licitante, desde que contenha as informações solicitadas</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259A82D6"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w:t>
      </w:r>
      <w:r w:rsidR="00733A11" w:rsidRPr="00087E7D">
        <w:rPr>
          <w:rFonts w:ascii="Calibri" w:hAnsi="Calibri" w:cs="Calibri"/>
        </w:rPr>
        <w:t xml:space="preserve">o </w:t>
      </w:r>
      <w:r w:rsidR="00D84E0F" w:rsidRPr="00087E7D">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740E2A" w:rsidRPr="00087E7D">
            <w:rPr>
              <w:rFonts w:asciiTheme="minorHAnsi" w:hAnsiTheme="minorHAnsi" w:cstheme="minorHAnsi"/>
              <w:b/>
            </w:rPr>
            <w:t>por lote</w:t>
          </w:r>
        </w:sdtContent>
      </w:sdt>
      <w:r w:rsidR="00D84E0F" w:rsidRPr="00087E7D">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w:t>
      </w:r>
      <w:r w:rsidRPr="00FA48CA">
        <w:rPr>
          <w:rFonts w:ascii="Calibri" w:hAnsi="Calibri"/>
        </w:rPr>
        <w:lastRenderedPageBreak/>
        <w:t xml:space="preserve">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lastRenderedPageBreak/>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313539DA" w:rsidR="00F971E0" w:rsidRPr="00740E2A" w:rsidRDefault="00F971E0" w:rsidP="00D02F2F">
      <w:pPr>
        <w:ind w:firstLine="142"/>
        <w:jc w:val="both"/>
        <w:rPr>
          <w:rFonts w:ascii="Calibri" w:hAnsi="Calibri"/>
          <w:bCs/>
        </w:rPr>
      </w:pPr>
      <w:r w:rsidRPr="00740E2A">
        <w:rPr>
          <w:rFonts w:ascii="Calibri" w:hAnsi="Calibri"/>
          <w:b/>
        </w:rPr>
        <w:t>11.</w:t>
      </w:r>
      <w:r w:rsidR="00B06A9A" w:rsidRPr="00740E2A">
        <w:rPr>
          <w:rFonts w:ascii="Calibri" w:hAnsi="Calibri"/>
          <w:b/>
        </w:rPr>
        <w:t>9</w:t>
      </w:r>
      <w:r w:rsidRPr="00740E2A">
        <w:rPr>
          <w:rFonts w:ascii="Calibri" w:hAnsi="Calibri"/>
          <w:b/>
        </w:rPr>
        <w:t>.2</w:t>
      </w:r>
      <w:r w:rsidRPr="00740E2A">
        <w:rPr>
          <w:rFonts w:ascii="Calibri" w:hAnsi="Calibri"/>
        </w:rPr>
        <w:t xml:space="preserve"> – </w:t>
      </w:r>
      <w:r w:rsidRPr="00740E2A">
        <w:rPr>
          <w:rFonts w:ascii="Calibri" w:hAnsi="Calibri"/>
          <w:bCs/>
        </w:rPr>
        <w:t>O valor d</w:t>
      </w:r>
      <w:r w:rsidR="00661F91" w:rsidRPr="00740E2A">
        <w:rPr>
          <w:rFonts w:ascii="Calibri" w:hAnsi="Calibri"/>
          <w:bCs/>
        </w:rPr>
        <w:t>a ARP</w:t>
      </w:r>
      <w:r w:rsidRPr="00740E2A">
        <w:rPr>
          <w:rFonts w:ascii="Calibri" w:hAnsi="Calibri"/>
          <w:bCs/>
        </w:rPr>
        <w:t xml:space="preserve"> poderá ser reajustado, desde que solicitado formalmente pela contratada, observado o interregno mínimo de um ano </w:t>
      </w:r>
      <w:r w:rsidR="00EC273A" w:rsidRPr="00740E2A">
        <w:rPr>
          <w:rFonts w:ascii="Calibri" w:hAnsi="Calibri"/>
          <w:bCs/>
        </w:rPr>
        <w:t>a contar do início de sua vigência</w:t>
      </w:r>
      <w:r w:rsidRPr="00740E2A">
        <w:rPr>
          <w:rFonts w:ascii="Calibri" w:hAnsi="Calibri"/>
          <w:bCs/>
        </w:rPr>
        <w:t>.</w:t>
      </w:r>
    </w:p>
    <w:p w14:paraId="47772345" w14:textId="3BB6F2BD" w:rsidR="00F971E0" w:rsidRPr="00740E2A" w:rsidRDefault="00F971E0" w:rsidP="00D02F2F">
      <w:pPr>
        <w:ind w:firstLine="142"/>
        <w:jc w:val="both"/>
        <w:rPr>
          <w:rFonts w:ascii="Calibri" w:hAnsi="Calibri"/>
          <w:bCs/>
        </w:rPr>
      </w:pPr>
      <w:r w:rsidRPr="00740E2A">
        <w:rPr>
          <w:rFonts w:ascii="Calibri" w:hAnsi="Calibri"/>
          <w:b/>
        </w:rPr>
        <w:t>11.</w:t>
      </w:r>
      <w:r w:rsidR="00B06A9A" w:rsidRPr="00740E2A">
        <w:rPr>
          <w:rFonts w:ascii="Calibri" w:hAnsi="Calibri"/>
          <w:b/>
        </w:rPr>
        <w:t>9</w:t>
      </w:r>
      <w:r w:rsidRPr="00740E2A">
        <w:rPr>
          <w:rFonts w:ascii="Calibri" w:hAnsi="Calibri"/>
          <w:b/>
        </w:rPr>
        <w:t>.2.1 -</w:t>
      </w:r>
      <w:r w:rsidRPr="00740E2A">
        <w:rPr>
          <w:rFonts w:ascii="Calibri" w:hAnsi="Calibri"/>
          <w:bCs/>
        </w:rPr>
        <w:t xml:space="preserve"> O índice de reajuste será o Índice Nacional de Preços ao Consumidor Amplo - IPCA, ou índice que vier a substituí-lo;</w:t>
      </w:r>
    </w:p>
    <w:p w14:paraId="26562D8C" w14:textId="03A84874" w:rsidR="00F971E0" w:rsidRPr="00740E2A" w:rsidRDefault="00F971E0" w:rsidP="00D02F2F">
      <w:pPr>
        <w:ind w:firstLine="142"/>
        <w:jc w:val="both"/>
        <w:rPr>
          <w:rFonts w:ascii="Calibri" w:hAnsi="Calibri"/>
          <w:bCs/>
        </w:rPr>
      </w:pPr>
      <w:r w:rsidRPr="00740E2A">
        <w:rPr>
          <w:rFonts w:ascii="Calibri" w:hAnsi="Calibri"/>
          <w:b/>
        </w:rPr>
        <w:t>11.</w:t>
      </w:r>
      <w:r w:rsidR="00B06A9A" w:rsidRPr="00740E2A">
        <w:rPr>
          <w:rFonts w:ascii="Calibri" w:hAnsi="Calibri"/>
          <w:b/>
        </w:rPr>
        <w:t>9</w:t>
      </w:r>
      <w:r w:rsidRPr="00740E2A">
        <w:rPr>
          <w:rFonts w:ascii="Calibri" w:hAnsi="Calibri"/>
          <w:b/>
        </w:rPr>
        <w:t>.2.2 -</w:t>
      </w:r>
      <w:r w:rsidRPr="00740E2A">
        <w:rPr>
          <w:rFonts w:ascii="Calibri" w:hAnsi="Calibri"/>
          <w:bCs/>
        </w:rPr>
        <w:t xml:space="preserve"> Será utilizado o acumulado do índice dos últimos 12 meses </w:t>
      </w:r>
      <w:r w:rsidR="00EC273A" w:rsidRPr="00740E2A">
        <w:rPr>
          <w:rFonts w:ascii="Calibri" w:hAnsi="Calibri"/>
          <w:bCs/>
        </w:rPr>
        <w:t>a contar do início da vigência da ARP</w:t>
      </w:r>
      <w:r w:rsidRPr="00740E2A">
        <w:rPr>
          <w:rFonts w:ascii="Calibri" w:hAnsi="Calibri"/>
          <w:bCs/>
        </w:rPr>
        <w:t>;</w:t>
      </w:r>
    </w:p>
    <w:p w14:paraId="0016DC0F" w14:textId="5725A407" w:rsidR="00F971E0" w:rsidRDefault="00F971E0" w:rsidP="00F971E0">
      <w:pPr>
        <w:ind w:firstLine="142"/>
        <w:jc w:val="both"/>
        <w:rPr>
          <w:rFonts w:ascii="Calibri" w:hAnsi="Calibri"/>
          <w:b/>
          <w:bCs/>
        </w:rPr>
      </w:pPr>
      <w:r w:rsidRPr="00740E2A">
        <w:rPr>
          <w:rFonts w:ascii="Calibri" w:hAnsi="Calibri"/>
          <w:b/>
        </w:rPr>
        <w:t>11.</w:t>
      </w:r>
      <w:r w:rsidR="00B06A9A" w:rsidRPr="00740E2A">
        <w:rPr>
          <w:rFonts w:ascii="Calibri" w:hAnsi="Calibri"/>
          <w:b/>
        </w:rPr>
        <w:t>9</w:t>
      </w:r>
      <w:r w:rsidRPr="00740E2A">
        <w:rPr>
          <w:rFonts w:ascii="Calibri" w:hAnsi="Calibri"/>
          <w:b/>
        </w:rPr>
        <w:t>.2.3 -</w:t>
      </w:r>
      <w:r w:rsidRPr="00740E2A">
        <w:rPr>
          <w:rFonts w:ascii="Calibri" w:hAnsi="Calibri"/>
          <w:bCs/>
        </w:rPr>
        <w:t xml:space="preserve"> Os reajustes a que o contratado </w:t>
      </w:r>
      <w:proofErr w:type="spellStart"/>
      <w:r w:rsidRPr="00740E2A">
        <w:rPr>
          <w:rFonts w:ascii="Calibri" w:hAnsi="Calibri"/>
          <w:bCs/>
        </w:rPr>
        <w:t>fizer</w:t>
      </w:r>
      <w:proofErr w:type="spellEnd"/>
      <w:r w:rsidRPr="00740E2A">
        <w:rPr>
          <w:rFonts w:ascii="Calibri" w:hAnsi="Calibri"/>
          <w:bCs/>
        </w:rPr>
        <w:t xml:space="preserve"> jus e não forem solicitadas durante a vigência d</w:t>
      </w:r>
      <w:r w:rsidR="00661F91" w:rsidRPr="00740E2A">
        <w:rPr>
          <w:rFonts w:ascii="Calibri" w:hAnsi="Calibri"/>
          <w:bCs/>
        </w:rPr>
        <w:t>a ARP</w:t>
      </w:r>
      <w:r w:rsidRPr="00740E2A">
        <w:rPr>
          <w:rFonts w:ascii="Calibri" w:hAnsi="Calibri"/>
          <w:bCs/>
        </w:rPr>
        <w:t>, serão</w:t>
      </w:r>
      <w:r w:rsidRPr="00F971E0">
        <w:rPr>
          <w:rFonts w:ascii="Calibri" w:hAnsi="Calibri"/>
          <w:bCs/>
        </w:rPr>
        <w:t xml:space="preserve">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lastRenderedPageBreak/>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lastRenderedPageBreak/>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lastRenderedPageBreak/>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51AB77B8"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970336">
        <w:rPr>
          <w:rFonts w:ascii="Calibri" w:hAnsi="Calibri" w:cs="Calibri"/>
          <w:b/>
        </w:rPr>
        <w:t xml:space="preserve">UDESC </w:t>
      </w:r>
      <w:r w:rsidR="00740E2A" w:rsidRPr="00970336">
        <w:rPr>
          <w:rFonts w:ascii="Calibri" w:hAnsi="Calibri" w:cs="Calibri"/>
          <w:b/>
        </w:rPr>
        <w:t>25511</w:t>
      </w:r>
      <w:r w:rsidR="008D28D0" w:rsidRPr="00970336">
        <w:rPr>
          <w:rFonts w:ascii="Calibri" w:hAnsi="Calibri" w:cs="Calibri"/>
          <w:b/>
        </w:rPr>
        <w:t>/202</w:t>
      </w:r>
      <w:r w:rsidR="00740E2A" w:rsidRPr="00970336">
        <w:rPr>
          <w:rFonts w:ascii="Calibri" w:hAnsi="Calibri" w:cs="Calibri"/>
          <w:b/>
        </w:rPr>
        <w:t>5</w:t>
      </w:r>
      <w:r w:rsidR="008D28D0" w:rsidRPr="00970336">
        <w:rPr>
          <w:rFonts w:ascii="Calibri" w:hAnsi="Calibri" w:cs="Calibri"/>
          <w:b/>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7F30570A" w:rsidR="003206AA" w:rsidRPr="00D84E0F" w:rsidRDefault="00C43B55"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970336" w:rsidRPr="00C43B55">
            <w:rPr>
              <w:rFonts w:asciiTheme="minorHAnsi" w:hAnsiTheme="minorHAnsi" w:cstheme="minorHAnsi"/>
              <w:b/>
            </w:rPr>
            <w:t>Florianópolis/SC</w:t>
          </w:r>
        </w:sdtContent>
      </w:sdt>
      <w:r w:rsidR="006F0DFF" w:rsidRPr="00C43B55">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8-26T00:00:00Z">
            <w:dateFormat w:val="d' de 'MMMM' de 'yyyy"/>
            <w:lid w:val="pt-BR"/>
            <w:storeMappedDataAs w:val="dateTime"/>
            <w:calendar w:val="gregorian"/>
          </w:date>
        </w:sdtPr>
        <w:sdtEndPr/>
        <w:sdtContent>
          <w:r w:rsidR="00970336" w:rsidRPr="00C43B55">
            <w:rPr>
              <w:rFonts w:asciiTheme="minorHAnsi" w:hAnsiTheme="minorHAnsi" w:cstheme="minorHAnsi"/>
              <w:b/>
            </w:rPr>
            <w:t>26 de agosto de 2025</w:t>
          </w:r>
        </w:sdtContent>
      </w:sdt>
      <w:r w:rsidR="00D84E0F" w:rsidRPr="00C43B55">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7AD3227A"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970336" w:rsidRPr="00970336">
        <w:rPr>
          <w:rFonts w:ascii="Calibri" w:hAnsi="Calibri" w:cs="Calibri"/>
          <w:b/>
        </w:rPr>
        <w:t>1499</w:t>
      </w:r>
      <w:r w:rsidR="00F2392A" w:rsidRPr="00970336">
        <w:rPr>
          <w:rFonts w:ascii="Calibri" w:hAnsi="Calibri" w:cs="Calibri"/>
          <w:b/>
        </w:rPr>
        <w:t>/20</w:t>
      </w:r>
      <w:r w:rsidR="00095A81" w:rsidRPr="00970336">
        <w:rPr>
          <w:rFonts w:ascii="Calibri" w:hAnsi="Calibri" w:cs="Calibri"/>
          <w:b/>
        </w:rPr>
        <w:t>2</w:t>
      </w:r>
      <w:r w:rsidR="003618FC" w:rsidRPr="00970336">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43955C30" w:rsidR="00082D65" w:rsidRDefault="00082D65" w:rsidP="00082D65">
      <w:pPr>
        <w:jc w:val="center"/>
        <w:rPr>
          <w:rFonts w:ascii="Calibri" w:hAnsi="Calibri" w:cs="Calibri"/>
          <w:b/>
        </w:rPr>
      </w:pPr>
      <w:r w:rsidRPr="00A36C4C">
        <w:rPr>
          <w:rFonts w:ascii="Calibri" w:hAnsi="Calibri" w:cs="Calibri"/>
          <w:b/>
        </w:rPr>
        <w:t>PREGÃO ELETRÔNICO Nº</w:t>
      </w:r>
      <w:r w:rsidR="00970336">
        <w:rPr>
          <w:rFonts w:ascii="Calibri" w:hAnsi="Calibri" w:cs="Calibri"/>
          <w:b/>
        </w:rPr>
        <w:t xml:space="preserve"> </w:t>
      </w:r>
      <w:r w:rsidR="00970336" w:rsidRPr="00970336">
        <w:rPr>
          <w:rFonts w:ascii="Calibri" w:hAnsi="Calibri" w:cs="Calibri"/>
          <w:b/>
        </w:rPr>
        <w:t>1499</w:t>
      </w:r>
      <w:r w:rsidR="00F2392A" w:rsidRPr="00970336">
        <w:rPr>
          <w:rFonts w:ascii="Calibri" w:hAnsi="Calibri" w:cs="Calibri"/>
          <w:b/>
        </w:rPr>
        <w:t>/20</w:t>
      </w:r>
      <w:r w:rsidR="00095A81" w:rsidRPr="00970336">
        <w:rPr>
          <w:rFonts w:ascii="Calibri" w:hAnsi="Calibri" w:cs="Calibri"/>
          <w:b/>
        </w:rPr>
        <w:t>2</w:t>
      </w:r>
      <w:r w:rsidR="003618FC" w:rsidRPr="00970336">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467FA5DF"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970336" w:rsidRPr="00970336">
        <w:rPr>
          <w:rFonts w:ascii="Calibri" w:hAnsi="Calibri"/>
          <w:sz w:val="24"/>
          <w14:shadow w14:blurRad="0" w14:dist="0" w14:dir="0" w14:sx="0" w14:sy="0" w14:kx="0" w14:ky="0" w14:algn="none">
            <w14:srgbClr w14:val="000000"/>
          </w14:shadow>
        </w:rPr>
        <w:t>1499</w:t>
      </w:r>
      <w:r w:rsidRPr="00970336">
        <w:rPr>
          <w:rFonts w:ascii="Calibri" w:hAnsi="Calibri"/>
          <w:sz w:val="24"/>
          <w14:shadow w14:blurRad="0" w14:dist="0" w14:dir="0" w14:sx="0" w14:sy="0" w14:kx="0" w14:ky="0" w14:algn="none">
            <w14:srgbClr w14:val="000000"/>
          </w14:shadow>
        </w:rPr>
        <w:t>/202</w:t>
      </w:r>
      <w:r w:rsidR="003618FC" w:rsidRPr="00970336">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1635403B"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970336" w:rsidRPr="00970336">
        <w:rPr>
          <w:rFonts w:ascii="Calibri" w:hAnsi="Calibri" w:cs="Calibri"/>
          <w:bCs/>
          <w:sz w:val="24"/>
        </w:rPr>
        <w:t>1499</w:t>
      </w:r>
      <w:r w:rsidRPr="00970336">
        <w:rPr>
          <w:rFonts w:ascii="Calibri" w:hAnsi="Calibri" w:cs="Calibri"/>
          <w:bCs/>
          <w:sz w:val="24"/>
        </w:rPr>
        <w:t>/202</w:t>
      </w:r>
      <w:r w:rsidR="003618FC" w:rsidRPr="00970336">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7"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7"/>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2811D5D7" w:rsidR="00746E60" w:rsidRDefault="00C43B55"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970336">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66551958"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PREGÃO ELETRÔNICO n</w:t>
      </w:r>
      <w:r w:rsidRPr="00970336">
        <w:rPr>
          <w:rFonts w:ascii="Calibri" w:hAnsi="Calibri"/>
          <w:sz w:val="24"/>
          <w14:shadow w14:blurRad="0" w14:dist="0" w14:dir="0" w14:sx="0" w14:sy="0" w14:kx="0" w14:ky="0" w14:algn="none">
            <w14:srgbClr w14:val="000000"/>
          </w14:shadow>
        </w:rPr>
        <w:t xml:space="preserve">º </w:t>
      </w:r>
      <w:r w:rsidR="00970336" w:rsidRPr="00970336">
        <w:rPr>
          <w:rFonts w:ascii="Calibri" w:hAnsi="Calibri"/>
          <w:sz w:val="24"/>
          <w14:shadow w14:blurRad="0" w14:dist="0" w14:dir="0" w14:sx="0" w14:sy="0" w14:kx="0" w14:ky="0" w14:algn="none">
            <w14:srgbClr w14:val="000000"/>
          </w14:shadow>
        </w:rPr>
        <w:t>1499</w:t>
      </w:r>
      <w:r w:rsidR="00F2392A" w:rsidRPr="00970336">
        <w:rPr>
          <w:rFonts w:ascii="Calibri" w:hAnsi="Calibri"/>
          <w:sz w:val="24"/>
          <w14:shadow w14:blurRad="0" w14:dist="0" w14:dir="0" w14:sx="0" w14:sy="0" w14:kx="0" w14:ky="0" w14:algn="none">
            <w14:srgbClr w14:val="000000"/>
          </w14:shadow>
        </w:rPr>
        <w:t>/20</w:t>
      </w:r>
      <w:r w:rsidR="00095A81" w:rsidRPr="00970336">
        <w:rPr>
          <w:rFonts w:ascii="Calibri" w:hAnsi="Calibri"/>
          <w:sz w:val="24"/>
          <w14:shadow w14:blurRad="0" w14:dist="0" w14:dir="0" w14:sx="0" w14:sy="0" w14:kx="0" w14:ky="0" w14:algn="none">
            <w14:srgbClr w14:val="000000"/>
          </w14:shadow>
        </w:rPr>
        <w:t>2</w:t>
      </w:r>
      <w:r w:rsidR="003618FC" w:rsidRPr="00970336">
        <w:rPr>
          <w:rFonts w:ascii="Calibri" w:hAnsi="Calibri"/>
          <w:sz w:val="24"/>
          <w14:shadow w14:blurRad="0" w14:dist="0" w14:dir="0" w14:sx="0" w14:sy="0" w14:kx="0" w14:ky="0" w14:algn="none">
            <w14:srgbClr w14:val="000000"/>
          </w14:shadow>
        </w:rPr>
        <w:t>5</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712AF8E0" w:rsidR="00F81BF6" w:rsidRPr="009B21AF" w:rsidRDefault="00970336" w:rsidP="00F81BF6">
      <w:pPr>
        <w:pStyle w:val="Recuodecorpodetexto2"/>
        <w:spacing w:line="240" w:lineRule="auto"/>
        <w:ind w:left="3827"/>
        <w:jc w:val="both"/>
        <w:rPr>
          <w:rFonts w:ascii="Calibri" w:hAnsi="Calibri"/>
          <w:bCs/>
          <w:sz w:val="22"/>
          <w:szCs w:val="22"/>
        </w:rPr>
      </w:pPr>
      <w:r w:rsidRPr="00970336">
        <w:rPr>
          <w:rFonts w:ascii="Calibri" w:hAnsi="Calibri"/>
          <w:b/>
          <w:sz w:val="22"/>
          <w:szCs w:val="22"/>
        </w:rPr>
        <w:t>AQUISIÇÃO DE EQUIPAMENTOS E MATERIAIS PARA A CLÍNICA DE FISIOTERAPIA DO CEFID</w:t>
      </w:r>
      <w:r>
        <w:rPr>
          <w:rFonts w:ascii="Calibri" w:hAnsi="Calibri"/>
          <w:b/>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0453F57B" w:rsidR="00F81BF6" w:rsidRPr="009B21AF" w:rsidRDefault="00A54DA0" w:rsidP="00F81BF6">
      <w:pPr>
        <w:pStyle w:val="Corpodetexto23"/>
        <w:rPr>
          <w:rFonts w:ascii="Calibri" w:hAnsi="Calibri" w:cs="Calibri"/>
          <w:color w:val="auto"/>
          <w:sz w:val="22"/>
          <w:szCs w:val="22"/>
        </w:rPr>
      </w:pPr>
      <w:r w:rsidRPr="00970336">
        <w:rPr>
          <w:rFonts w:ascii="Calibri" w:hAnsi="Calibri" w:cs="Calibri"/>
          <w:color w:val="auto"/>
          <w:sz w:val="22"/>
          <w:szCs w:val="22"/>
        </w:rPr>
        <w:t xml:space="preserve">Constitui objeto do presente a </w:t>
      </w:r>
      <w:r w:rsidR="00970336" w:rsidRPr="00970336">
        <w:rPr>
          <w:rFonts w:ascii="Calibri" w:hAnsi="Calibri" w:cs="Calibri"/>
          <w:b/>
          <w:bCs/>
          <w:color w:val="auto"/>
          <w:sz w:val="22"/>
          <w:szCs w:val="22"/>
        </w:rPr>
        <w:t>AQUISIÇÃO DE EQUIPAMENTOS E MATERIAIS PARA A CLÍNICA DE FISIOTERAPIA DO CEFID</w:t>
      </w:r>
      <w:r w:rsidR="00F81BF6" w:rsidRPr="00970336">
        <w:rPr>
          <w:rFonts w:ascii="Calibri" w:hAnsi="Calibri" w:cs="Calibri"/>
          <w:color w:val="auto"/>
          <w:sz w:val="22"/>
          <w:szCs w:val="22"/>
        </w:rPr>
        <w:t>,</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70336" w:rsidRDefault="00F971E0" w:rsidP="00F971E0">
      <w:pPr>
        <w:jc w:val="both"/>
        <w:rPr>
          <w:rFonts w:ascii="Calibri" w:hAnsi="Calibri" w:cs="Calibri"/>
          <w:bCs/>
          <w:sz w:val="22"/>
          <w:szCs w:val="22"/>
        </w:rPr>
      </w:pPr>
      <w:r w:rsidRPr="00970336">
        <w:rPr>
          <w:rFonts w:ascii="Calibri" w:hAnsi="Calibri" w:cs="Calibri"/>
          <w:b/>
          <w:bCs/>
          <w:sz w:val="22"/>
          <w:szCs w:val="22"/>
        </w:rPr>
        <w:t>II -</w:t>
      </w:r>
      <w:r w:rsidRPr="00970336">
        <w:rPr>
          <w:rFonts w:ascii="Calibri" w:hAnsi="Calibri" w:cs="Calibri"/>
          <w:bCs/>
          <w:sz w:val="22"/>
          <w:szCs w:val="22"/>
        </w:rPr>
        <w:t xml:space="preserve"> Do reajuste de preço – O preço estabelecido é fixo 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970336">
        <w:rPr>
          <w:rFonts w:ascii="Calibri" w:hAnsi="Calibri" w:cs="Calibri"/>
          <w:bCs/>
          <w:sz w:val="22"/>
          <w:szCs w:val="22"/>
        </w:rPr>
        <w:t>124, inciso II, letra “d” da Lei 14.133/21</w:t>
      </w:r>
      <w:r w:rsidRPr="00970336">
        <w:rPr>
          <w:rFonts w:ascii="Calibri" w:hAnsi="Calibri" w:cs="Calibri"/>
          <w:bCs/>
          <w:sz w:val="22"/>
          <w:szCs w:val="22"/>
        </w:rPr>
        <w:t>.</w:t>
      </w:r>
    </w:p>
    <w:p w14:paraId="4A272CB7" w14:textId="7CE1A6C1" w:rsidR="00F971E0" w:rsidRPr="00970336" w:rsidRDefault="00F971E0" w:rsidP="00F971E0">
      <w:pPr>
        <w:jc w:val="both"/>
        <w:rPr>
          <w:rFonts w:ascii="Calibri" w:hAnsi="Calibri"/>
          <w:bCs/>
          <w:sz w:val="22"/>
          <w:szCs w:val="22"/>
        </w:rPr>
      </w:pPr>
      <w:r w:rsidRPr="00970336">
        <w:rPr>
          <w:rFonts w:ascii="Calibri" w:hAnsi="Calibri"/>
          <w:b/>
          <w:sz w:val="22"/>
          <w:szCs w:val="22"/>
        </w:rPr>
        <w:t xml:space="preserve">III - </w:t>
      </w:r>
      <w:r w:rsidRPr="00970336">
        <w:rPr>
          <w:rFonts w:ascii="Calibri" w:hAnsi="Calibri"/>
          <w:bCs/>
          <w:sz w:val="22"/>
          <w:szCs w:val="22"/>
        </w:rPr>
        <w:t xml:space="preserve">O valor do contrato poderá ser reajustado, desde que solicitado formalmente pela contratada, </w:t>
      </w:r>
      <w:r w:rsidR="002239FA" w:rsidRPr="00970336">
        <w:rPr>
          <w:rFonts w:ascii="Calibri" w:hAnsi="Calibri"/>
          <w:bCs/>
          <w:sz w:val="22"/>
          <w:szCs w:val="22"/>
        </w:rPr>
        <w:t xml:space="preserve">observado o interregno mínimo de um ano a contar do início de sua vigência </w:t>
      </w:r>
      <w:r w:rsidRPr="00970336">
        <w:rPr>
          <w:rFonts w:ascii="Calibri" w:hAnsi="Calibri"/>
          <w:bCs/>
          <w:sz w:val="22"/>
          <w:szCs w:val="22"/>
        </w:rPr>
        <w:t>e da seguinte forma:</w:t>
      </w:r>
    </w:p>
    <w:p w14:paraId="5BEB4517" w14:textId="372F8D07" w:rsidR="00F971E0" w:rsidRPr="00970336" w:rsidRDefault="000D368A" w:rsidP="000D368A">
      <w:pPr>
        <w:jc w:val="both"/>
        <w:rPr>
          <w:rFonts w:ascii="Calibri" w:hAnsi="Calibri"/>
          <w:bCs/>
          <w:sz w:val="22"/>
          <w:szCs w:val="22"/>
        </w:rPr>
      </w:pPr>
      <w:r w:rsidRPr="00970336">
        <w:rPr>
          <w:rFonts w:ascii="Calibri" w:hAnsi="Calibri"/>
          <w:b/>
          <w:sz w:val="22"/>
          <w:szCs w:val="22"/>
        </w:rPr>
        <w:t>IV</w:t>
      </w:r>
      <w:r w:rsidR="00F971E0" w:rsidRPr="00970336">
        <w:rPr>
          <w:rFonts w:ascii="Calibri" w:hAnsi="Calibri"/>
          <w:bCs/>
          <w:sz w:val="22"/>
          <w:szCs w:val="22"/>
        </w:rPr>
        <w:t xml:space="preserve"> </w:t>
      </w:r>
      <w:r w:rsidRPr="00970336">
        <w:rPr>
          <w:rFonts w:ascii="Calibri" w:hAnsi="Calibri"/>
          <w:bCs/>
          <w:sz w:val="22"/>
          <w:szCs w:val="22"/>
        </w:rPr>
        <w:t xml:space="preserve">- </w:t>
      </w:r>
      <w:r w:rsidR="00F971E0" w:rsidRPr="00970336">
        <w:rPr>
          <w:rFonts w:ascii="Calibri" w:hAnsi="Calibri"/>
          <w:bCs/>
          <w:sz w:val="22"/>
          <w:szCs w:val="22"/>
        </w:rPr>
        <w:t>O índice de reajuste será o Índice Nacional de Preços ao Consumidor Amplo - IPCA, ou índice que vier a substituí-lo;</w:t>
      </w:r>
    </w:p>
    <w:p w14:paraId="6BC670AC" w14:textId="1B89D081" w:rsidR="00F971E0" w:rsidRPr="00970336" w:rsidRDefault="000D368A" w:rsidP="000D368A">
      <w:pPr>
        <w:jc w:val="both"/>
        <w:rPr>
          <w:rFonts w:ascii="Calibri" w:hAnsi="Calibri"/>
          <w:bCs/>
          <w:sz w:val="22"/>
          <w:szCs w:val="22"/>
        </w:rPr>
      </w:pPr>
      <w:r w:rsidRPr="00970336">
        <w:rPr>
          <w:rFonts w:ascii="Calibri" w:hAnsi="Calibri"/>
          <w:b/>
          <w:sz w:val="22"/>
          <w:szCs w:val="22"/>
        </w:rPr>
        <w:t xml:space="preserve">V - </w:t>
      </w:r>
      <w:r w:rsidR="00F971E0" w:rsidRPr="00970336">
        <w:rPr>
          <w:rFonts w:ascii="Calibri" w:hAnsi="Calibri"/>
          <w:bCs/>
          <w:sz w:val="22"/>
          <w:szCs w:val="22"/>
        </w:rPr>
        <w:t xml:space="preserve">Será utilizado o acumulado do índice dos últimos 12 meses </w:t>
      </w:r>
      <w:r w:rsidR="002239FA" w:rsidRPr="00970336">
        <w:rPr>
          <w:rFonts w:ascii="Calibri" w:hAnsi="Calibri"/>
          <w:bCs/>
          <w:sz w:val="22"/>
          <w:szCs w:val="22"/>
        </w:rPr>
        <w:t>a contar do início da vigência da ARP</w:t>
      </w:r>
      <w:r w:rsidR="00F971E0" w:rsidRPr="00970336">
        <w:rPr>
          <w:rFonts w:ascii="Calibri" w:hAnsi="Calibri"/>
          <w:bCs/>
          <w:sz w:val="22"/>
          <w:szCs w:val="22"/>
        </w:rPr>
        <w:t>;</w:t>
      </w:r>
    </w:p>
    <w:p w14:paraId="36DD7736" w14:textId="4DA65AB5" w:rsidR="00F971E0" w:rsidRPr="00B14C12" w:rsidRDefault="000D368A" w:rsidP="000D368A">
      <w:pPr>
        <w:jc w:val="both"/>
        <w:rPr>
          <w:rFonts w:ascii="Calibri" w:hAnsi="Calibri"/>
          <w:bCs/>
          <w:sz w:val="22"/>
          <w:szCs w:val="22"/>
        </w:rPr>
      </w:pPr>
      <w:r w:rsidRPr="00970336">
        <w:rPr>
          <w:rFonts w:ascii="Calibri" w:hAnsi="Calibri"/>
          <w:b/>
          <w:sz w:val="22"/>
          <w:szCs w:val="22"/>
        </w:rPr>
        <w:t>VI -</w:t>
      </w:r>
      <w:r w:rsidR="00F971E0" w:rsidRPr="00970336">
        <w:rPr>
          <w:rFonts w:ascii="Calibri" w:hAnsi="Calibri"/>
          <w:bCs/>
          <w:sz w:val="22"/>
          <w:szCs w:val="22"/>
        </w:rPr>
        <w:t xml:space="preserve"> Os reajustes a que o contratado </w:t>
      </w:r>
      <w:proofErr w:type="spellStart"/>
      <w:r w:rsidR="00F971E0" w:rsidRPr="00970336">
        <w:rPr>
          <w:rFonts w:ascii="Calibri" w:hAnsi="Calibri"/>
          <w:bCs/>
          <w:sz w:val="22"/>
          <w:szCs w:val="22"/>
        </w:rPr>
        <w:t>fizer</w:t>
      </w:r>
      <w:proofErr w:type="spellEnd"/>
      <w:r w:rsidR="00F971E0" w:rsidRPr="00970336">
        <w:rPr>
          <w:rFonts w:ascii="Calibri" w:hAnsi="Calibri"/>
          <w:bCs/>
          <w:sz w:val="22"/>
          <w:szCs w:val="22"/>
        </w:rPr>
        <w:t xml:space="preserve"> jus e não forem solicitadas durante a vigência do contrato, serão objeto de preclusão</w:t>
      </w:r>
      <w:r w:rsidR="00F971E0" w:rsidRPr="00B14C12">
        <w:rPr>
          <w:rFonts w:ascii="Calibri" w:hAnsi="Calibri"/>
          <w:bCs/>
          <w:sz w:val="22"/>
          <w:szCs w:val="22"/>
        </w:rPr>
        <w:t xml:space="preserve">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Pr>
          <w:rFonts w:ascii="Calibri" w:hAnsi="Calibri" w:cs="Calibri"/>
          <w:b/>
          <w:szCs w:val="22"/>
        </w:rPr>
        <w:t>VII</w:t>
      </w:r>
      <w:r w:rsidR="00F971E0" w:rsidRPr="009B21AF">
        <w:rPr>
          <w:rFonts w:ascii="Calibri" w:hAnsi="Calibri" w:cs="Calibri"/>
          <w:b/>
          <w:szCs w:val="22"/>
        </w:rPr>
        <w:t xml:space="preserve"> </w:t>
      </w:r>
      <w:r>
        <w:rPr>
          <w:rFonts w:ascii="Calibri" w:hAnsi="Calibri" w:cs="Calibri"/>
          <w:b/>
          <w:szCs w:val="22"/>
        </w:rPr>
        <w:t>-</w:t>
      </w:r>
      <w:r w:rsidR="00F971E0"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825"/>
        <w:gridCol w:w="4395"/>
        <w:gridCol w:w="2492"/>
      </w:tblGrid>
      <w:tr w:rsidR="00F81BF6" w:rsidRPr="009B21AF" w14:paraId="153A9642" w14:textId="77777777" w:rsidTr="00970336">
        <w:trPr>
          <w:trHeight w:val="335"/>
        </w:trPr>
        <w:tc>
          <w:tcPr>
            <w:tcW w:w="2825"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2492"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970336">
        <w:trPr>
          <w:trHeight w:val="177"/>
        </w:trPr>
        <w:tc>
          <w:tcPr>
            <w:tcW w:w="2825" w:type="dxa"/>
            <w:tcBorders>
              <w:top w:val="single" w:sz="8" w:space="0" w:color="000000"/>
              <w:left w:val="single" w:sz="8" w:space="0" w:color="000000"/>
              <w:bottom w:val="single" w:sz="8" w:space="0" w:color="000000"/>
            </w:tcBorders>
          </w:tcPr>
          <w:p w14:paraId="03A324D2" w14:textId="40FD7965" w:rsidR="00F81BF6" w:rsidRPr="001112B2" w:rsidRDefault="00970336" w:rsidP="00D439F8">
            <w:pPr>
              <w:snapToGrid w:val="0"/>
              <w:jc w:val="center"/>
              <w:rPr>
                <w:rFonts w:ascii="Calibri" w:hAnsi="Calibri" w:cs="Calibri"/>
                <w:sz w:val="22"/>
                <w:szCs w:val="22"/>
              </w:rPr>
            </w:pPr>
            <w:r w:rsidRPr="00970336">
              <w:rPr>
                <w:rFonts w:ascii="Calibri" w:hAnsi="Calibri" w:cs="Calibri"/>
                <w:sz w:val="22"/>
                <w:szCs w:val="22"/>
              </w:rPr>
              <w:t>11038/12758/ 3201/14842/ 14843</w:t>
            </w:r>
          </w:p>
        </w:tc>
        <w:tc>
          <w:tcPr>
            <w:tcW w:w="4395" w:type="dxa"/>
            <w:tcBorders>
              <w:left w:val="single" w:sz="8" w:space="0" w:color="000000"/>
              <w:bottom w:val="single" w:sz="8" w:space="0" w:color="000000"/>
            </w:tcBorders>
          </w:tcPr>
          <w:p w14:paraId="24C8314E" w14:textId="3195E07F" w:rsidR="00F81BF6" w:rsidRPr="001112B2" w:rsidRDefault="00970336" w:rsidP="00D439F8">
            <w:pPr>
              <w:snapToGrid w:val="0"/>
              <w:jc w:val="center"/>
              <w:rPr>
                <w:rFonts w:ascii="Calibri" w:hAnsi="Calibri" w:cs="Calibri"/>
                <w:sz w:val="22"/>
                <w:szCs w:val="22"/>
              </w:rPr>
            </w:pPr>
            <w:r w:rsidRPr="00970336">
              <w:rPr>
                <w:rFonts w:ascii="Calibri" w:hAnsi="Calibri" w:cs="Calibri"/>
                <w:sz w:val="22"/>
                <w:szCs w:val="22"/>
              </w:rPr>
              <w:t>1.500.100.000/ 1.570.228.015/ 2.700.228.015</w:t>
            </w:r>
          </w:p>
        </w:tc>
        <w:tc>
          <w:tcPr>
            <w:tcW w:w="2492" w:type="dxa"/>
            <w:tcBorders>
              <w:left w:val="single" w:sz="8" w:space="0" w:color="000000"/>
              <w:bottom w:val="single" w:sz="8" w:space="0" w:color="000000"/>
              <w:right w:val="single" w:sz="8" w:space="0" w:color="000000"/>
            </w:tcBorders>
          </w:tcPr>
          <w:p w14:paraId="2F184CD6" w14:textId="26A20A4B" w:rsidR="00F81BF6" w:rsidRPr="001112B2" w:rsidRDefault="00970336" w:rsidP="00D439F8">
            <w:pPr>
              <w:snapToGrid w:val="0"/>
              <w:jc w:val="center"/>
              <w:rPr>
                <w:rFonts w:ascii="Calibri" w:hAnsi="Calibri" w:cs="Calibri"/>
                <w:sz w:val="22"/>
                <w:szCs w:val="22"/>
              </w:rPr>
            </w:pPr>
            <w:r w:rsidRPr="00970336">
              <w:rPr>
                <w:rFonts w:ascii="Calibri" w:hAnsi="Calibri" w:cs="Calibri"/>
                <w:sz w:val="22"/>
                <w:szCs w:val="22"/>
              </w:rPr>
              <w:t>339030/449052</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2EB5342E"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iníci</w:t>
      </w:r>
      <w:r w:rsidR="00562F8F" w:rsidRPr="00970336">
        <w:rPr>
          <w:rFonts w:ascii="Calibri" w:hAnsi="Calibri" w:cs="Calibri"/>
          <w:bCs/>
          <w:szCs w:val="22"/>
        </w:rPr>
        <w:t xml:space="preserve">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970336" w:rsidRPr="00970336">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8" w:name="_Hlk92890956"/>
      <w:bookmarkStart w:id="9"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8"/>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9"/>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C43B55"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970336">
            <w:rPr>
              <w:rFonts w:asciiTheme="minorHAnsi" w:hAnsiTheme="minorHAnsi" w:cstheme="minorHAnsi"/>
              <w:b/>
            </w:rPr>
            <w:t>Florianópolis/SC</w:t>
          </w:r>
        </w:sdtContent>
      </w:sdt>
      <w:r w:rsidR="00DC6BAC" w:rsidRPr="00970336">
        <w:rPr>
          <w:rFonts w:ascii="Calibri" w:hAnsi="Calibri" w:cs="Calibri"/>
          <w:bCs/>
          <w:sz w:val="22"/>
          <w:szCs w:val="22"/>
        </w:rPr>
        <w:t>, conforme datas das assinaturas digitais</w:t>
      </w:r>
      <w:r w:rsidR="00F81BF6" w:rsidRPr="00970336">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6939273C" w14:textId="77777777" w:rsidR="002874CC" w:rsidRDefault="002874CC" w:rsidP="00970336">
      <w:pPr>
        <w:rPr>
          <w:rFonts w:ascii="Calibri" w:hAnsi="Calibri" w:cs="Arial"/>
          <w:b/>
          <w:sz w:val="22"/>
          <w:szCs w:val="22"/>
        </w:rPr>
      </w:pPr>
      <w:bookmarkStart w:id="10"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0"/>
    <w:p w14:paraId="4A169FA6" w14:textId="77777777" w:rsidR="00F803EB" w:rsidRPr="00E90298" w:rsidRDefault="00F803EB" w:rsidP="00F803EB">
      <w:pPr>
        <w:jc w:val="center"/>
        <w:rPr>
          <w:rFonts w:ascii="Calibri" w:hAnsi="Calibri" w:cs="Arial"/>
          <w:bCs/>
          <w:sz w:val="10"/>
          <w:szCs w:val="10"/>
        </w:rPr>
      </w:pPr>
    </w:p>
    <w:p w14:paraId="60F7720D" w14:textId="28B1060A"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970336" w:rsidRPr="00970336">
        <w:rPr>
          <w:rFonts w:ascii="Calibri" w:hAnsi="Calibri" w:cs="Arial"/>
          <w:bCs w:val="0"/>
          <w:szCs w:val="22"/>
        </w:rPr>
        <w:t>1499</w:t>
      </w:r>
      <w:r w:rsidR="00F2392A" w:rsidRPr="00970336">
        <w:rPr>
          <w:rFonts w:ascii="Calibri" w:hAnsi="Calibri" w:cs="Arial"/>
          <w:bCs w:val="0"/>
          <w:szCs w:val="22"/>
        </w:rPr>
        <w:t>/20</w:t>
      </w:r>
      <w:r w:rsidR="00095A81" w:rsidRPr="00970336">
        <w:rPr>
          <w:rFonts w:ascii="Calibri" w:hAnsi="Calibri" w:cs="Arial"/>
          <w:bCs w:val="0"/>
          <w:szCs w:val="22"/>
        </w:rPr>
        <w:t>2</w:t>
      </w:r>
      <w:r w:rsidR="003618FC" w:rsidRPr="00970336">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5A5EF874"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970336" w:rsidRPr="00970336">
        <w:rPr>
          <w:rFonts w:ascii="Calibri" w:hAnsi="Calibri"/>
          <w:b w:val="0"/>
          <w:szCs w:val="22"/>
          <w:lang w:val="pt-PT"/>
        </w:rPr>
        <w:t>1499</w:t>
      </w:r>
      <w:r w:rsidR="00F2392A" w:rsidRPr="00970336">
        <w:rPr>
          <w:rFonts w:ascii="Calibri" w:hAnsi="Calibri"/>
          <w:b w:val="0"/>
          <w:szCs w:val="22"/>
          <w:lang w:val="pt-PT"/>
        </w:rPr>
        <w:t>/20</w:t>
      </w:r>
      <w:r w:rsidR="00095A81" w:rsidRPr="00970336">
        <w:rPr>
          <w:rFonts w:ascii="Calibri" w:hAnsi="Calibri"/>
          <w:b w:val="0"/>
          <w:szCs w:val="22"/>
          <w:lang w:val="pt-PT"/>
        </w:rPr>
        <w:t>2</w:t>
      </w:r>
      <w:r w:rsidR="003618FC" w:rsidRPr="00970336">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73EC1870" w:rsidR="00AE7910" w:rsidRDefault="00AE7910" w:rsidP="00352F71">
    <w:pPr>
      <w:pStyle w:val="Rodap"/>
      <w:tabs>
        <w:tab w:val="clear" w:pos="4419"/>
        <w:tab w:val="center" w:pos="0"/>
      </w:tabs>
      <w:rPr>
        <w:color w:val="0000FF"/>
        <w:sz w:val="14"/>
      </w:rPr>
    </w:pPr>
    <w:r w:rsidRPr="005374B5">
      <w:rPr>
        <w:sz w:val="14"/>
      </w:rPr>
      <w:t xml:space="preserve">PE </w:t>
    </w:r>
    <w:r w:rsidR="005374B5" w:rsidRPr="005374B5">
      <w:rPr>
        <w:sz w:val="14"/>
      </w:rPr>
      <w:t>1499</w:t>
    </w:r>
    <w:r w:rsidRPr="005374B5">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6821653">
    <w:abstractNumId w:val="0"/>
  </w:num>
  <w:num w:numId="2" w16cid:durableId="1353454526">
    <w:abstractNumId w:val="1"/>
  </w:num>
  <w:num w:numId="3" w16cid:durableId="1728724113">
    <w:abstractNumId w:val="2"/>
  </w:num>
  <w:num w:numId="4" w16cid:durableId="946426316">
    <w:abstractNumId w:val="6"/>
  </w:num>
  <w:num w:numId="5" w16cid:durableId="1198935749">
    <w:abstractNumId w:val="13"/>
  </w:num>
  <w:num w:numId="6" w16cid:durableId="290674435">
    <w:abstractNumId w:val="8"/>
  </w:num>
  <w:num w:numId="7" w16cid:durableId="286936064">
    <w:abstractNumId w:val="5"/>
  </w:num>
  <w:num w:numId="8" w16cid:durableId="1191652247">
    <w:abstractNumId w:val="7"/>
  </w:num>
  <w:num w:numId="9" w16cid:durableId="1846939667">
    <w:abstractNumId w:val="10"/>
  </w:num>
  <w:num w:numId="10" w16cid:durableId="505169035">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18725577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263925474">
    <w:abstractNumId w:val="4"/>
  </w:num>
  <w:num w:numId="13" w16cid:durableId="150034740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16cid:durableId="1897355567">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16cid:durableId="53477599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16cid:durableId="726105701">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16cid:durableId="83900300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16cid:durableId="1718049786">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16cid:durableId="174957581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16cid:durableId="5508256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16cid:durableId="1377050964">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16cid:durableId="122074453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16cid:durableId="161987118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16cid:durableId="6495701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16cid:durableId="148034468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16cid:durableId="772239521">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16cid:durableId="205333785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16cid:durableId="1534884386">
    <w:abstractNumId w:val="3"/>
  </w:num>
  <w:num w:numId="29" w16cid:durableId="135824141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06590337">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482233625">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607233429">
    <w:abstractNumId w:val="11"/>
  </w:num>
  <w:num w:numId="33" w16cid:durableId="1540820171">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0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6A14"/>
    <w:rsid w:val="00087B95"/>
    <w:rsid w:val="00087E7D"/>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384D"/>
    <w:rsid w:val="00126F21"/>
    <w:rsid w:val="001320C8"/>
    <w:rsid w:val="00132E50"/>
    <w:rsid w:val="00133011"/>
    <w:rsid w:val="00145826"/>
    <w:rsid w:val="00145C13"/>
    <w:rsid w:val="001500A5"/>
    <w:rsid w:val="001511A5"/>
    <w:rsid w:val="00151BFD"/>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196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374B5"/>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4E0"/>
    <w:rsid w:val="00710CE9"/>
    <w:rsid w:val="00716036"/>
    <w:rsid w:val="0071767A"/>
    <w:rsid w:val="00720E93"/>
    <w:rsid w:val="00722894"/>
    <w:rsid w:val="00723B74"/>
    <w:rsid w:val="00733A11"/>
    <w:rsid w:val="0073585D"/>
    <w:rsid w:val="00737D1B"/>
    <w:rsid w:val="00740325"/>
    <w:rsid w:val="00740E2A"/>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09A3"/>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65E8"/>
    <w:rsid w:val="00907ACE"/>
    <w:rsid w:val="00912CA0"/>
    <w:rsid w:val="009134AC"/>
    <w:rsid w:val="009139B5"/>
    <w:rsid w:val="00913C73"/>
    <w:rsid w:val="00915A6D"/>
    <w:rsid w:val="009175EF"/>
    <w:rsid w:val="00921212"/>
    <w:rsid w:val="00922018"/>
    <w:rsid w:val="00923175"/>
    <w:rsid w:val="0092563B"/>
    <w:rsid w:val="00930EA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0336"/>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1E4D"/>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3B55"/>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24A8C"/>
    <w:rsid w:val="00F30109"/>
    <w:rsid w:val="00F31102"/>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0049"/>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2384D"/>
    <w:rsid w:val="00151BFD"/>
    <w:rsid w:val="00163184"/>
    <w:rsid w:val="002611AB"/>
    <w:rsid w:val="003F7607"/>
    <w:rsid w:val="004B2F91"/>
    <w:rsid w:val="00505832"/>
    <w:rsid w:val="0054441A"/>
    <w:rsid w:val="005E5E13"/>
    <w:rsid w:val="005F14F9"/>
    <w:rsid w:val="006738B0"/>
    <w:rsid w:val="00695DD5"/>
    <w:rsid w:val="006D7639"/>
    <w:rsid w:val="00712F71"/>
    <w:rsid w:val="008F6EA5"/>
    <w:rsid w:val="00930EA8"/>
    <w:rsid w:val="009A05A2"/>
    <w:rsid w:val="00A1342A"/>
    <w:rsid w:val="00A3182D"/>
    <w:rsid w:val="00AA7AFB"/>
    <w:rsid w:val="00B4559A"/>
    <w:rsid w:val="00BA2BC2"/>
    <w:rsid w:val="00DC2A55"/>
    <w:rsid w:val="00E17B52"/>
    <w:rsid w:val="00F11930"/>
    <w:rsid w:val="00F2680D"/>
    <w:rsid w:val="00F3313F"/>
    <w:rsid w:val="00F50A63"/>
    <w:rsid w:val="00F54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1873</TotalTime>
  <Pages>23</Pages>
  <Words>10854</Words>
  <Characters>58612</Characters>
  <Application>Microsoft Office Word</Application>
  <DocSecurity>0</DocSecurity>
  <Lines>488</Lines>
  <Paragraphs>138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69328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103</cp:revision>
  <cp:lastPrinted>2025-08-26T20:01:00Z</cp:lastPrinted>
  <dcterms:created xsi:type="dcterms:W3CDTF">2020-05-14T18:48:00Z</dcterms:created>
  <dcterms:modified xsi:type="dcterms:W3CDTF">2025-08-26T20:01:00Z</dcterms:modified>
</cp:coreProperties>
</file>